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27FD3886" w:rsidR="00132E50" w:rsidRPr="005711D8" w:rsidRDefault="00132E50" w:rsidP="002271CE">
      <w:pPr>
        <w:pStyle w:val="Ttulo"/>
        <w:jc w:val="right"/>
        <w:rPr>
          <w:rFonts w:ascii="Calibri" w:hAnsi="Calibri" w:cs="Calibri"/>
          <w:bCs/>
          <w:sz w:val="24"/>
        </w:rPr>
      </w:pPr>
      <w:r w:rsidRPr="005711D8">
        <w:rPr>
          <w:rFonts w:ascii="Calibri" w:hAnsi="Calibri" w:cs="Calibri"/>
          <w:bCs/>
          <w:sz w:val="24"/>
        </w:rPr>
        <w:t xml:space="preserve">PREGÃO </w:t>
      </w:r>
      <w:r w:rsidRPr="000B5CCA">
        <w:rPr>
          <w:rFonts w:ascii="Calibri" w:hAnsi="Calibri" w:cs="Calibri"/>
          <w:bCs/>
          <w:sz w:val="24"/>
        </w:rPr>
        <w:t>ELETRÔNICO nº</w:t>
      </w:r>
      <w:r w:rsidR="00084926" w:rsidRPr="000B5CCA">
        <w:rPr>
          <w:rFonts w:ascii="Calibri" w:hAnsi="Calibri" w:cs="Calibri"/>
          <w:bCs/>
          <w:sz w:val="24"/>
        </w:rPr>
        <w:t xml:space="preserve"> </w:t>
      </w:r>
      <w:r w:rsidR="00F2392A" w:rsidRPr="000B5CCA">
        <w:rPr>
          <w:rFonts w:ascii="Calibri" w:hAnsi="Calibri" w:cs="Calibri"/>
          <w:bCs/>
          <w:sz w:val="24"/>
        </w:rPr>
        <w:t>0</w:t>
      </w:r>
      <w:r w:rsidR="000B5CCA" w:rsidRPr="000B5CCA">
        <w:rPr>
          <w:rFonts w:ascii="Calibri" w:hAnsi="Calibri" w:cs="Calibri"/>
          <w:bCs/>
          <w:sz w:val="24"/>
        </w:rPr>
        <w:t>615</w:t>
      </w:r>
      <w:r w:rsidR="00F2392A" w:rsidRPr="000B5CCA">
        <w:rPr>
          <w:rFonts w:ascii="Calibri" w:hAnsi="Calibri" w:cs="Calibri"/>
          <w:bCs/>
          <w:sz w:val="24"/>
        </w:rPr>
        <w:t>/20</w:t>
      </w:r>
      <w:r w:rsidR="00095A81" w:rsidRPr="000B5CCA">
        <w:rPr>
          <w:rFonts w:ascii="Calibri" w:hAnsi="Calibri" w:cs="Calibri"/>
          <w:bCs/>
          <w:sz w:val="24"/>
        </w:rPr>
        <w:t>2</w:t>
      </w:r>
      <w:r w:rsidR="00D7191D" w:rsidRPr="000B5CCA">
        <w:rPr>
          <w:rFonts w:ascii="Calibri" w:hAnsi="Calibri" w:cs="Calibri"/>
          <w:bCs/>
          <w:sz w:val="24"/>
        </w:rPr>
        <w:t>3</w:t>
      </w:r>
    </w:p>
    <w:p w14:paraId="05BF8ACA" w14:textId="77777777" w:rsidR="002271CE" w:rsidRDefault="002271CE" w:rsidP="00132E50">
      <w:pPr>
        <w:pStyle w:val="Ttulo1"/>
        <w:numPr>
          <w:ilvl w:val="0"/>
          <w:numId w:val="0"/>
        </w:numPr>
        <w:tabs>
          <w:tab w:val="left" w:pos="1134"/>
        </w:tabs>
        <w:jc w:val="center"/>
        <w:rPr>
          <w:rFonts w:ascii="Calibri" w:hAnsi="Calibri" w:cs="Calibri"/>
          <w:bCs/>
          <w:szCs w:val="24"/>
        </w:rPr>
      </w:pPr>
    </w:p>
    <w:p w14:paraId="29B3E978" w14:textId="57918C48"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559DF73D" w14:textId="5C022663" w:rsidR="002271CE" w:rsidRDefault="002271CE" w:rsidP="00F04A4C">
      <w:pPr>
        <w:pStyle w:val="Ttulo5"/>
        <w:numPr>
          <w:ilvl w:val="0"/>
          <w:numId w:val="0"/>
        </w:numPr>
        <w:tabs>
          <w:tab w:val="clear" w:pos="1152"/>
          <w:tab w:val="left" w:pos="1134"/>
        </w:tabs>
        <w:jc w:val="both"/>
        <w:rPr>
          <w:rFonts w:ascii="Calibri" w:hAnsi="Calibri"/>
          <w:sz w:val="22"/>
          <w:szCs w:val="22"/>
        </w:rPr>
      </w:pPr>
    </w:p>
    <w:p w14:paraId="3D9EBD42" w14:textId="77777777" w:rsidR="002271CE" w:rsidRPr="00C41C78" w:rsidRDefault="002271CE" w:rsidP="002271CE">
      <w:pPr>
        <w:suppressAutoHyphens w:val="0"/>
        <w:autoSpaceDE w:val="0"/>
        <w:autoSpaceDN w:val="0"/>
        <w:adjustRightInd w:val="0"/>
        <w:rPr>
          <w:rFonts w:ascii="Calibri-Bold" w:hAnsi="Calibri-Bold" w:cs="Calibri-Bold"/>
          <w:b/>
          <w:bCs/>
          <w:sz w:val="22"/>
          <w:szCs w:val="22"/>
          <w:lang w:eastAsia="pt-BR"/>
        </w:rPr>
      </w:pPr>
      <w:r w:rsidRPr="00C41C78">
        <w:rPr>
          <w:rFonts w:ascii="Calibri-Bold" w:hAnsi="Calibri-Bold" w:cs="Calibri-Bold"/>
          <w:b/>
          <w:bCs/>
          <w:sz w:val="22"/>
          <w:szCs w:val="22"/>
          <w:lang w:eastAsia="pt-BR"/>
        </w:rPr>
        <w:t>(TABELA DE LOTES / ITENS E OS RESPECTIVOS VENCEDORES – ANEXA À ATA DE SRP. NELA ENCONTRAM-SE AS ESPECIFICAÇÕES QUANTO AO OBJETO E SEUS FUTUROS PRESTADORES)</w:t>
      </w:r>
    </w:p>
    <w:p w14:paraId="59877BA1" w14:textId="77777777" w:rsidR="002271CE" w:rsidRPr="002271CE" w:rsidRDefault="002271CE" w:rsidP="002271CE">
      <w:bookmarkStart w:id="0" w:name="_GoBack"/>
      <w:bookmarkEnd w:id="0"/>
    </w:p>
    <w:p w14:paraId="7E4284CF" w14:textId="19EA8932"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65E12F9" w:rsidR="00D83709" w:rsidRDefault="002271CE"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B5CCA">
            <w:rPr>
              <w:rFonts w:asciiTheme="minorHAnsi" w:hAnsiTheme="minorHAnsi" w:cstheme="minorHAnsi"/>
              <w:b/>
            </w:rPr>
            <w:t>Florianópolis/SC</w:t>
          </w:r>
        </w:sdtContent>
      </w:sdt>
      <w:r w:rsidR="00D83709" w:rsidRPr="005711D8">
        <w:rPr>
          <w:rFonts w:ascii="Calibri" w:hAnsi="Calibri" w:cs="Calibri"/>
          <w:sz w:val="22"/>
        </w:rPr>
        <w:t xml:space="preserve">, </w:t>
      </w:r>
    </w:p>
    <w:p w14:paraId="78382306" w14:textId="77777777" w:rsidR="002271CE" w:rsidRDefault="002271CE" w:rsidP="0034514C">
      <w:pPr>
        <w:ind w:right="27"/>
        <w:jc w:val="center"/>
        <w:rPr>
          <w:rFonts w:ascii="Calibri" w:hAnsi="Calibri" w:cs="Calibri"/>
          <w:i/>
          <w:iCs/>
          <w:sz w:val="22"/>
        </w:rPr>
        <w:sectPr w:rsidR="002271CE" w:rsidSect="00095A81">
          <w:headerReference w:type="default" r:id="rId8"/>
          <w:footerReference w:type="default" r:id="rId9"/>
          <w:pgSz w:w="11907" w:h="16840" w:code="9"/>
          <w:pgMar w:top="851" w:right="708" w:bottom="794" w:left="1134" w:header="567" w:footer="567" w:gutter="0"/>
          <w:cols w:space="720"/>
        </w:sectPr>
      </w:pPr>
    </w:p>
    <w:p w14:paraId="16BFE252" w14:textId="03C002CD"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2271CE">
          <w:type w:val="continuous"/>
          <w:pgSz w:w="11907" w:h="16840" w:code="9"/>
          <w:pgMar w:top="851" w:right="708" w:bottom="794" w:left="1134" w:header="567" w:footer="567" w:gutter="0"/>
          <w:cols w:num="2" w:space="720"/>
        </w:sectPr>
      </w:pPr>
    </w:p>
    <w:p w14:paraId="68C514BB" w14:textId="77777777" w:rsidR="002271CE" w:rsidRDefault="002271CE" w:rsidP="0034514C">
      <w:pPr>
        <w:ind w:right="27"/>
        <w:jc w:val="center"/>
        <w:rPr>
          <w:rFonts w:ascii="Calibri" w:hAnsi="Calibri" w:cs="Calibri"/>
          <w:i/>
          <w:iCs/>
          <w:sz w:val="22"/>
        </w:rPr>
      </w:pPr>
    </w:p>
    <w:p w14:paraId="4DAE5834" w14:textId="661C5A6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5F1D6990"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0667921B" w14:textId="28CEA05B" w:rsidR="002271CE" w:rsidRPr="002271CE" w:rsidRDefault="002271CE" w:rsidP="0034514C">
      <w:pPr>
        <w:ind w:right="27"/>
        <w:jc w:val="center"/>
        <w:rPr>
          <w:rFonts w:ascii="Calibri" w:hAnsi="Calibri" w:cs="Calibri"/>
          <w:bCs/>
          <w:sz w:val="22"/>
          <w:szCs w:val="22"/>
        </w:rPr>
      </w:pPr>
      <w:r>
        <w:rPr>
          <w:rFonts w:ascii="Calibri" w:hAnsi="Calibri" w:cs="Calibri"/>
          <w:bCs/>
          <w:sz w:val="22"/>
          <w:szCs w:val="22"/>
        </w:rPr>
        <w:t>Ideal Encadernações LTDA - ME</w:t>
      </w:r>
    </w:p>
    <w:p w14:paraId="4915A9BC" w14:textId="77777777" w:rsidR="002271CE" w:rsidRDefault="002271CE" w:rsidP="002271CE">
      <w:pPr>
        <w:ind w:right="27"/>
        <w:rPr>
          <w:rFonts w:ascii="Calibri" w:hAnsi="Calibri" w:cs="Calibri"/>
        </w:rPr>
        <w:sectPr w:rsidR="002271CE" w:rsidSect="002271CE">
          <w:headerReference w:type="default" r:id="rId10"/>
          <w:footerReference w:type="default" r:id="rId11"/>
          <w:type w:val="continuous"/>
          <w:pgSz w:w="11907" w:h="16840" w:code="9"/>
          <w:pgMar w:top="851" w:right="708" w:bottom="794" w:left="1134" w:header="567" w:footer="567" w:gutter="0"/>
          <w:cols w:num="2" w:space="720"/>
        </w:sectPr>
      </w:pPr>
    </w:p>
    <w:p w14:paraId="242FD8F6" w14:textId="3797794F" w:rsidR="00FC5800" w:rsidRPr="005711D8" w:rsidRDefault="00FC5800" w:rsidP="002271CE">
      <w:pPr>
        <w:ind w:right="27"/>
        <w:rPr>
          <w:rFonts w:ascii="Calibri" w:hAnsi="Calibri" w:cs="Calibri"/>
        </w:rPr>
      </w:pPr>
    </w:p>
    <w:sectPr w:rsidR="00FC5800" w:rsidRPr="005711D8" w:rsidSect="002271CE">
      <w:type w:val="continuous"/>
      <w:pgSz w:w="11907" w:h="16840" w:code="9"/>
      <w:pgMar w:top="851" w:right="708" w:bottom="794" w:left="1134" w:header="567" w:footer="567" w:gutter="0"/>
      <w:cols w:num="3"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CE6A69" w:rsidRDefault="00CE6A69">
      <w:r>
        <w:separator/>
      </w:r>
    </w:p>
  </w:endnote>
  <w:endnote w:type="continuationSeparator" w:id="0">
    <w:p w14:paraId="75E7FA73" w14:textId="77777777" w:rsidR="00CE6A69" w:rsidRDefault="00CE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27AF9B4D" w:rsidR="00CE6A69" w:rsidRDefault="00CE6A69" w:rsidP="00352F71">
    <w:pPr>
      <w:pStyle w:val="Rodap"/>
      <w:tabs>
        <w:tab w:val="clear" w:pos="4419"/>
        <w:tab w:val="center" w:pos="0"/>
      </w:tabs>
      <w:rPr>
        <w:color w:val="0000FF"/>
        <w:sz w:val="14"/>
      </w:rPr>
    </w:pPr>
    <w:r w:rsidRPr="000B5CCA">
      <w:rPr>
        <w:sz w:val="14"/>
      </w:rPr>
      <w:t>PE 0615/2023</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p w14:paraId="072B5A60" w14:textId="77777777" w:rsidR="00CE6A69" w:rsidRDefault="00CE6A6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48E3295A" w:rsidR="00CE6A69" w:rsidRPr="00E718DF" w:rsidRDefault="00CE6A69" w:rsidP="00E718DF">
    <w:pPr>
      <w:pStyle w:val="Rodap"/>
      <w:jc w:val="right"/>
    </w:pPr>
    <w:r w:rsidRPr="000B5CCA">
      <w:rPr>
        <w:sz w:val="14"/>
      </w:rPr>
      <w:t>PE 0615/2023</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CE6A69" w:rsidRDefault="00CE6A69">
      <w:r>
        <w:separator/>
      </w:r>
    </w:p>
  </w:footnote>
  <w:footnote w:type="continuationSeparator" w:id="0">
    <w:p w14:paraId="76988453" w14:textId="77777777" w:rsidR="00CE6A69" w:rsidRDefault="00CE6A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CE6A69" w:rsidRDefault="00CE6A69">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CE6A69" w:rsidRPr="006A59DF" w:rsidRDefault="00CE6A69">
    <w:pPr>
      <w:pStyle w:val="Cabealho"/>
      <w:rPr>
        <w:lang w:val="pt-BR"/>
      </w:rPr>
    </w:pPr>
  </w:p>
  <w:p w14:paraId="556DB7C1" w14:textId="77777777" w:rsidR="00CE6A69" w:rsidRDefault="00CE6A6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7BEB68F6" w:rsidR="00CE6A69" w:rsidRDefault="00CE6A69"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CE6A69" w:rsidRDefault="00CE6A69">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0E3F2F4D"/>
    <w:multiLevelType w:val="multilevel"/>
    <w:tmpl w:val="6484B52C"/>
    <w:lvl w:ilvl="0">
      <w:start w:val="3"/>
      <w:numFmt w:val="decimal"/>
      <w:lvlText w:val="%1"/>
      <w:lvlJc w:val="left"/>
      <w:pPr>
        <w:ind w:left="694" w:hanging="432"/>
      </w:pPr>
      <w:rPr>
        <w:rFonts w:hint="default"/>
        <w:lang w:val="pt-PT" w:eastAsia="en-US" w:bidi="ar-SA"/>
      </w:rPr>
    </w:lvl>
    <w:lvl w:ilvl="1">
      <w:start w:val="3"/>
      <w:numFmt w:val="decimal"/>
      <w:lvlText w:val="%1.%2."/>
      <w:lvlJc w:val="left"/>
      <w:pPr>
        <w:ind w:left="694" w:hanging="432"/>
        <w:jc w:val="right"/>
      </w:pPr>
      <w:rPr>
        <w:rFonts w:asciiTheme="minorHAnsi" w:eastAsia="Arial" w:hAnsiTheme="minorHAnsi" w:cstheme="minorHAnsi" w:hint="default"/>
        <w:b/>
        <w:bCs/>
        <w:spacing w:val="-1"/>
        <w:w w:val="100"/>
        <w:sz w:val="22"/>
        <w:szCs w:val="22"/>
        <w:lang w:val="pt-PT" w:eastAsia="en-US" w:bidi="ar-SA"/>
      </w:rPr>
    </w:lvl>
    <w:lvl w:ilvl="2">
      <w:numFmt w:val="bullet"/>
      <w:lvlText w:val="•"/>
      <w:lvlJc w:val="left"/>
      <w:pPr>
        <w:ind w:left="2429" w:hanging="432"/>
      </w:pPr>
      <w:rPr>
        <w:rFonts w:hint="default"/>
        <w:lang w:val="pt-PT" w:eastAsia="en-US" w:bidi="ar-SA"/>
      </w:rPr>
    </w:lvl>
    <w:lvl w:ilvl="3">
      <w:numFmt w:val="bullet"/>
      <w:lvlText w:val="•"/>
      <w:lvlJc w:val="left"/>
      <w:pPr>
        <w:ind w:left="3293" w:hanging="432"/>
      </w:pPr>
      <w:rPr>
        <w:rFonts w:hint="default"/>
        <w:lang w:val="pt-PT" w:eastAsia="en-US" w:bidi="ar-SA"/>
      </w:rPr>
    </w:lvl>
    <w:lvl w:ilvl="4">
      <w:numFmt w:val="bullet"/>
      <w:lvlText w:val="•"/>
      <w:lvlJc w:val="left"/>
      <w:pPr>
        <w:ind w:left="4158" w:hanging="432"/>
      </w:pPr>
      <w:rPr>
        <w:rFonts w:hint="default"/>
        <w:lang w:val="pt-PT" w:eastAsia="en-US" w:bidi="ar-SA"/>
      </w:rPr>
    </w:lvl>
    <w:lvl w:ilvl="5">
      <w:numFmt w:val="bullet"/>
      <w:lvlText w:val="•"/>
      <w:lvlJc w:val="left"/>
      <w:pPr>
        <w:ind w:left="5023" w:hanging="432"/>
      </w:pPr>
      <w:rPr>
        <w:rFonts w:hint="default"/>
        <w:lang w:val="pt-PT" w:eastAsia="en-US" w:bidi="ar-SA"/>
      </w:rPr>
    </w:lvl>
    <w:lvl w:ilvl="6">
      <w:numFmt w:val="bullet"/>
      <w:lvlText w:val="•"/>
      <w:lvlJc w:val="left"/>
      <w:pPr>
        <w:ind w:left="5887" w:hanging="432"/>
      </w:pPr>
      <w:rPr>
        <w:rFonts w:hint="default"/>
        <w:lang w:val="pt-PT" w:eastAsia="en-US" w:bidi="ar-SA"/>
      </w:rPr>
    </w:lvl>
    <w:lvl w:ilvl="7">
      <w:numFmt w:val="bullet"/>
      <w:lvlText w:val="•"/>
      <w:lvlJc w:val="left"/>
      <w:pPr>
        <w:ind w:left="6752" w:hanging="432"/>
      </w:pPr>
      <w:rPr>
        <w:rFonts w:hint="default"/>
        <w:lang w:val="pt-PT" w:eastAsia="en-US" w:bidi="ar-SA"/>
      </w:rPr>
    </w:lvl>
    <w:lvl w:ilvl="8">
      <w:numFmt w:val="bullet"/>
      <w:lvlText w:val="•"/>
      <w:lvlJc w:val="left"/>
      <w:pPr>
        <w:ind w:left="7616" w:hanging="432"/>
      </w:pPr>
      <w:rPr>
        <w:rFonts w:hint="default"/>
        <w:lang w:val="pt-PT" w:eastAsia="en-US" w:bidi="ar-SA"/>
      </w:rPr>
    </w:lvl>
  </w:abstractNum>
  <w:abstractNum w:abstractNumId="7" w15:restartNumberingAfterBreak="0">
    <w:nsid w:val="1D253A04"/>
    <w:multiLevelType w:val="multilevel"/>
    <w:tmpl w:val="7C740330"/>
    <w:lvl w:ilvl="0">
      <w:start w:val="1"/>
      <w:numFmt w:val="decimal"/>
      <w:lvlText w:val="%1."/>
      <w:lvlJc w:val="left"/>
      <w:pPr>
        <w:ind w:left="480" w:hanging="360"/>
      </w:pPr>
      <w:rPr>
        <w:rFonts w:ascii="Arial" w:eastAsia="Arial" w:hAnsi="Arial" w:cs="Arial" w:hint="default"/>
        <w:b/>
        <w:bCs/>
        <w:spacing w:val="-1"/>
        <w:w w:val="100"/>
        <w:sz w:val="22"/>
        <w:szCs w:val="22"/>
        <w:lang w:val="pt-PT" w:eastAsia="en-US" w:bidi="ar-SA"/>
      </w:rPr>
    </w:lvl>
    <w:lvl w:ilvl="1">
      <w:start w:val="1"/>
      <w:numFmt w:val="decimal"/>
      <w:lvlText w:val="%1.%2."/>
      <w:lvlJc w:val="left"/>
      <w:pPr>
        <w:ind w:left="694" w:hanging="432"/>
        <w:jc w:val="right"/>
      </w:pPr>
      <w:rPr>
        <w:rFonts w:asciiTheme="minorHAnsi" w:eastAsia="Arial" w:hAnsiTheme="minorHAnsi" w:cstheme="minorHAnsi" w:hint="default"/>
        <w:b/>
        <w:bCs/>
        <w:spacing w:val="-1"/>
        <w:w w:val="100"/>
        <w:sz w:val="22"/>
        <w:szCs w:val="22"/>
        <w:lang w:val="pt-PT" w:eastAsia="en-US" w:bidi="ar-SA"/>
      </w:rPr>
    </w:lvl>
    <w:lvl w:ilvl="2">
      <w:start w:val="1"/>
      <w:numFmt w:val="decimal"/>
      <w:lvlText w:val="%1.%2.%3."/>
      <w:lvlJc w:val="left"/>
      <w:pPr>
        <w:ind w:left="2101" w:hanging="1131"/>
      </w:pPr>
      <w:rPr>
        <w:rFonts w:asciiTheme="minorHAnsi" w:eastAsia="Arial MT" w:hAnsiTheme="minorHAnsi" w:cstheme="minorHAnsi" w:hint="default"/>
        <w:b/>
        <w:spacing w:val="-1"/>
        <w:w w:val="100"/>
        <w:sz w:val="22"/>
        <w:szCs w:val="22"/>
        <w:lang w:val="pt-PT" w:eastAsia="en-US" w:bidi="ar-SA"/>
      </w:rPr>
    </w:lvl>
    <w:lvl w:ilvl="3">
      <w:numFmt w:val="bullet"/>
      <w:lvlText w:val="•"/>
      <w:lvlJc w:val="left"/>
      <w:pPr>
        <w:ind w:left="3005" w:hanging="1131"/>
      </w:pPr>
      <w:rPr>
        <w:rFonts w:hint="default"/>
        <w:lang w:val="pt-PT" w:eastAsia="en-US" w:bidi="ar-SA"/>
      </w:rPr>
    </w:lvl>
    <w:lvl w:ilvl="4">
      <w:numFmt w:val="bullet"/>
      <w:lvlText w:val="•"/>
      <w:lvlJc w:val="left"/>
      <w:pPr>
        <w:ind w:left="3911" w:hanging="1131"/>
      </w:pPr>
      <w:rPr>
        <w:rFonts w:hint="default"/>
        <w:lang w:val="pt-PT" w:eastAsia="en-US" w:bidi="ar-SA"/>
      </w:rPr>
    </w:lvl>
    <w:lvl w:ilvl="5">
      <w:numFmt w:val="bullet"/>
      <w:lvlText w:val="•"/>
      <w:lvlJc w:val="left"/>
      <w:pPr>
        <w:ind w:left="4817" w:hanging="1131"/>
      </w:pPr>
      <w:rPr>
        <w:rFonts w:hint="default"/>
        <w:lang w:val="pt-PT" w:eastAsia="en-US" w:bidi="ar-SA"/>
      </w:rPr>
    </w:lvl>
    <w:lvl w:ilvl="6">
      <w:numFmt w:val="bullet"/>
      <w:lvlText w:val="•"/>
      <w:lvlJc w:val="left"/>
      <w:pPr>
        <w:ind w:left="5723" w:hanging="1131"/>
      </w:pPr>
      <w:rPr>
        <w:rFonts w:hint="default"/>
        <w:lang w:val="pt-PT" w:eastAsia="en-US" w:bidi="ar-SA"/>
      </w:rPr>
    </w:lvl>
    <w:lvl w:ilvl="7">
      <w:numFmt w:val="bullet"/>
      <w:lvlText w:val="•"/>
      <w:lvlJc w:val="left"/>
      <w:pPr>
        <w:ind w:left="6628" w:hanging="1131"/>
      </w:pPr>
      <w:rPr>
        <w:rFonts w:hint="default"/>
        <w:lang w:val="pt-PT" w:eastAsia="en-US" w:bidi="ar-SA"/>
      </w:rPr>
    </w:lvl>
    <w:lvl w:ilvl="8">
      <w:numFmt w:val="bullet"/>
      <w:lvlText w:val="•"/>
      <w:lvlJc w:val="left"/>
      <w:pPr>
        <w:ind w:left="7534" w:hanging="1131"/>
      </w:pPr>
      <w:rPr>
        <w:rFonts w:hint="default"/>
        <w:lang w:val="pt-PT" w:eastAsia="en-US" w:bidi="ar-SA"/>
      </w:rPr>
    </w:lvl>
  </w:abstractNum>
  <w:abstractNum w:abstractNumId="8"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9"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8"/>
  </w:num>
  <w:num w:numId="5">
    <w:abstractNumId w:val="15"/>
  </w:num>
  <w:num w:numId="6">
    <w:abstractNumId w:val="10"/>
  </w:num>
  <w:num w:numId="7">
    <w:abstractNumId w:val="5"/>
  </w:num>
  <w:num w:numId="8">
    <w:abstractNumId w:val="9"/>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6"/>
  </w:num>
  <w:num w:numId="35">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5CCA"/>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71CE"/>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891"/>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42AA"/>
    <w:rsid w:val="004858E4"/>
    <w:rsid w:val="004861EB"/>
    <w:rsid w:val="004867D7"/>
    <w:rsid w:val="004868DD"/>
    <w:rsid w:val="004908D6"/>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2FA6"/>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2814"/>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E6A69"/>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08A2"/>
    <w:rsid w:val="00D618A2"/>
    <w:rsid w:val="00D61C03"/>
    <w:rsid w:val="00D63FF2"/>
    <w:rsid w:val="00D65224"/>
    <w:rsid w:val="00D6540F"/>
    <w:rsid w:val="00D65B98"/>
    <w:rsid w:val="00D677C0"/>
    <w:rsid w:val="00D67F2A"/>
    <w:rsid w:val="00D7191D"/>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05FB"/>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0F1D"/>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uiPriority w:val="9"/>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uiPriority w:val="1"/>
    <w:qFormat/>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uiPriority w:val="99"/>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link w:val="RodapChar"/>
    <w:uiPriority w:val="99"/>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1"/>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uiPriority w:val="99"/>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60F1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60F1D"/>
    <w:pPr>
      <w:widowControl w:val="0"/>
      <w:suppressAutoHyphens w:val="0"/>
      <w:autoSpaceDE w:val="0"/>
      <w:autoSpaceDN w:val="0"/>
    </w:pPr>
    <w:rPr>
      <w:rFonts w:ascii="Arial MT" w:eastAsia="Arial MT" w:hAnsi="Arial MT" w:cs="Arial MT"/>
      <w:sz w:val="22"/>
      <w:szCs w:val="22"/>
      <w:lang w:val="pt-PT" w:eastAsia="en-US"/>
    </w:rPr>
  </w:style>
  <w:style w:type="character" w:customStyle="1" w:styleId="RodapChar">
    <w:name w:val="Rodapé Char"/>
    <w:basedOn w:val="Fontepargpadro"/>
    <w:link w:val="Rodap"/>
    <w:uiPriority w:val="99"/>
    <w:rsid w:val="00F60F1D"/>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2449C8"/>
    <w:rsid w:val="005F3E3E"/>
    <w:rsid w:val="007F6A91"/>
    <w:rsid w:val="009A05A2"/>
    <w:rsid w:val="009B223E"/>
    <w:rsid w:val="00C162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F2352-E3CB-44C8-A14E-216D694BB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459</Words>
  <Characters>2480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2934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20</cp:revision>
  <cp:lastPrinted>2023-04-10T21:34:00Z</cp:lastPrinted>
  <dcterms:created xsi:type="dcterms:W3CDTF">2020-05-14T18:48:00Z</dcterms:created>
  <dcterms:modified xsi:type="dcterms:W3CDTF">2023-04-10T21:34:00Z</dcterms:modified>
</cp:coreProperties>
</file>